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54BE7B5F" w:rsidR="0012032E" w:rsidRPr="0012032E" w:rsidRDefault="00CB2F9A" w:rsidP="00CB2F9A">
      <w:pPr>
        <w:ind w:left="708" w:firstLine="387"/>
        <w:jc w:val="right"/>
        <w:rPr>
          <w:b/>
          <w:sz w:val="24"/>
          <w:szCs w:val="24"/>
        </w:rPr>
      </w:pPr>
      <w:r w:rsidRPr="00CB2F9A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0AFF8736" wp14:editId="2A8FC2E1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1B4FB8F7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6693" w:rsidRPr="005C031D">
        <w:rPr>
          <w:rFonts w:cs="Segoe UI Semilight"/>
          <w:sz w:val="28"/>
        </w:rPr>
        <w:t>INŽENIERRISINĀJUMU DAĻA</w:t>
      </w:r>
      <w:r w:rsidR="00E76693">
        <w:rPr>
          <w:rFonts w:cs="Segoe UI Semilight"/>
          <w:sz w:val="28"/>
        </w:rPr>
        <w:t xml:space="preserve">. </w:t>
      </w:r>
      <w:r w:rsidR="00E76693" w:rsidRPr="00E76693">
        <w:rPr>
          <w:rFonts w:cs="Segoe UI Semilight"/>
          <w:bCs/>
          <w:sz w:val="28"/>
        </w:rPr>
        <w:t>BŪVKONSTRUKCIJAS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24D72F0B" w:rsidR="00C91374" w:rsidRPr="001A5CA6" w:rsidRDefault="00F757D0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6E73F5A2" w:rsidR="004C6A4D" w:rsidRPr="000350B4" w:rsidRDefault="00F757D0" w:rsidP="00E766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bookmarkStart w:id="0" w:name="_GoBack"/>
            <w:bookmarkEnd w:id="0"/>
            <w:r w:rsidR="00E66718">
              <w:rPr>
                <w:rFonts w:cs="Segoe UI Semilight"/>
              </w:rPr>
              <w:t xml:space="preserve">.1 </w:t>
            </w:r>
            <w:r w:rsidR="00E76693" w:rsidRPr="00E76693">
              <w:rPr>
                <w:rFonts w:cs="Segoe UI Semilight"/>
                <w:bCs/>
              </w:rPr>
              <w:t>BŪVKONSTRUKCIJAS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2F9A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76693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7D0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B3F5-826B-4D39-9977-4F43BFEF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1404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16</cp:revision>
  <cp:lastPrinted>2017-05-17T05:28:00Z</cp:lastPrinted>
  <dcterms:created xsi:type="dcterms:W3CDTF">2017-05-16T07:42:00Z</dcterms:created>
  <dcterms:modified xsi:type="dcterms:W3CDTF">2018-06-11T13:56:00Z</dcterms:modified>
</cp:coreProperties>
</file>